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653C69">
      <w:pPr>
        <w:rPr>
          <w:rFonts w:ascii="Arial" w:hAnsi="Arial" w:cs="Arial"/>
        </w:rPr>
      </w:pPr>
      <w:r>
        <w:rPr>
          <w:rFonts w:ascii="Arial" w:hAnsi="Arial" w:cs="Arial"/>
        </w:rPr>
        <w:t xml:space="preserve">Friday </w:t>
      </w:r>
      <w:r w:rsidR="00517AFE">
        <w:rPr>
          <w:rFonts w:ascii="Arial" w:hAnsi="Arial" w:cs="Arial"/>
        </w:rPr>
        <w:t>Sept.</w:t>
      </w:r>
      <w:r w:rsidR="00607C0C">
        <w:rPr>
          <w:rFonts w:ascii="Arial" w:hAnsi="Arial" w:cs="Arial"/>
        </w:rPr>
        <w:t xml:space="preserve"> </w:t>
      </w:r>
      <w:r>
        <w:rPr>
          <w:rFonts w:ascii="Arial" w:hAnsi="Arial" w:cs="Arial"/>
        </w:rPr>
        <w:t>9</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607C0C" w:rsidRDefault="00607C0C" w:rsidP="00607C0C">
      <w:pPr>
        <w:widowControl w:val="0"/>
        <w:autoSpaceDE w:val="0"/>
        <w:autoSpaceDN w:val="0"/>
        <w:adjustRightInd w:val="0"/>
        <w:rPr>
          <w:rFonts w:ascii="Arial" w:hAnsi="Arial" w:cs="Arial"/>
          <w:color w:val="3F3F3F"/>
        </w:rPr>
      </w:pPr>
    </w:p>
    <w:p w:rsidR="00517AFE" w:rsidRDefault="00517AFE" w:rsidP="00564503">
      <w:pPr>
        <w:rPr>
          <w:rFonts w:ascii="Arial" w:hAnsi="Arial" w:cs="Arial"/>
          <w:color w:val="3F3F3F"/>
        </w:rPr>
      </w:pPr>
      <w:r>
        <w:rPr>
          <w:rFonts w:ascii="Arial" w:hAnsi="Arial" w:cs="Arial"/>
          <w:color w:val="3F3F3F"/>
        </w:rPr>
        <w:t>Present their models</w:t>
      </w:r>
      <w:r w:rsidR="00653C69">
        <w:rPr>
          <w:rFonts w:ascii="Arial" w:hAnsi="Arial" w:cs="Arial"/>
          <w:color w:val="3F3F3F"/>
        </w:rPr>
        <w:t xml:space="preserve"> if any are left &amp; </w:t>
      </w:r>
      <w:r>
        <w:rPr>
          <w:rFonts w:ascii="Arial" w:hAnsi="Arial" w:cs="Arial"/>
          <w:color w:val="3F3F3F"/>
        </w:rPr>
        <w:t>Explain their comparisons</w:t>
      </w:r>
    </w:p>
    <w:p w:rsidR="00653C69" w:rsidRDefault="00653C69" w:rsidP="00564503">
      <w:pPr>
        <w:rPr>
          <w:rFonts w:ascii="Arial" w:hAnsi="Arial" w:cs="Arial"/>
          <w:color w:val="3F3F3F"/>
        </w:rPr>
      </w:pPr>
    </w:p>
    <w:p w:rsidR="00653C69" w:rsidRDefault="00653C69" w:rsidP="00564503">
      <w:pPr>
        <w:rPr>
          <w:rFonts w:ascii="Arial" w:hAnsi="Arial" w:cs="Arial"/>
          <w:color w:val="3F3F3F"/>
        </w:rPr>
      </w:pPr>
      <w:r>
        <w:rPr>
          <w:rFonts w:ascii="Arial" w:hAnsi="Arial" w:cs="Arial"/>
          <w:color w:val="3F3F3F"/>
        </w:rPr>
        <w:t>Students will be put in groups of 2-4 and asked to come up with a song, rhyme, rap, mnemonic device, etc. to help us with learning a TEK of the cell unit.</w:t>
      </w:r>
    </w:p>
    <w:p w:rsidR="00653C69" w:rsidRDefault="00653C69" w:rsidP="00564503">
      <w:pPr>
        <w:rPr>
          <w:rFonts w:ascii="Arial" w:hAnsi="Arial" w:cs="Arial"/>
          <w:color w:val="3F3F3F"/>
        </w:rPr>
      </w:pPr>
      <w:bookmarkStart w:id="0" w:name="_GoBack"/>
      <w:bookmarkEnd w:id="0"/>
    </w:p>
    <w:p w:rsidR="00653C69" w:rsidRDefault="00653C69" w:rsidP="00564503">
      <w:pPr>
        <w:rPr>
          <w:rFonts w:ascii="Arial" w:hAnsi="Arial" w:cs="Arial"/>
          <w:color w:val="3F3F3F"/>
        </w:rPr>
      </w:pPr>
      <w:r>
        <w:rPr>
          <w:rFonts w:ascii="Arial" w:hAnsi="Arial" w:cs="Arial"/>
          <w:color w:val="3F3F3F"/>
        </w:rPr>
        <w:t>I will allow students to choose but only allow a TEK to be repeated after every TEK has been chosen</w:t>
      </w:r>
    </w:p>
    <w:p w:rsidR="00653C69" w:rsidRDefault="00653C69" w:rsidP="00564503">
      <w:pPr>
        <w:rPr>
          <w:rFonts w:ascii="Arial" w:hAnsi="Arial" w:cs="Arial"/>
          <w:color w:val="3F3F3F"/>
        </w:rPr>
      </w:pPr>
    </w:p>
    <w:p w:rsidR="00653C69" w:rsidRDefault="00653C69" w:rsidP="00564503">
      <w:pPr>
        <w:rPr>
          <w:rFonts w:ascii="Arial" w:hAnsi="Arial" w:cs="Arial"/>
          <w:color w:val="3F3F3F"/>
        </w:rPr>
      </w:pPr>
    </w:p>
    <w:p w:rsidR="00607C0C"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p>
    <w:p w:rsidR="00607C0C" w:rsidRDefault="00607C0C" w:rsidP="00A04FD3">
      <w:pPr>
        <w:widowControl w:val="0"/>
        <w:tabs>
          <w:tab w:val="left" w:pos="220"/>
          <w:tab w:val="left" w:pos="720"/>
        </w:tabs>
        <w:autoSpaceDE w:val="0"/>
        <w:autoSpaceDN w:val="0"/>
        <w:adjustRightInd w:val="0"/>
        <w:rPr>
          <w:rFonts w:ascii="Arial" w:hAnsi="Arial" w:cs="Arial"/>
          <w:color w:val="3F3F3F"/>
        </w:rPr>
      </w:pPr>
    </w:p>
    <w:p w:rsidR="00564503" w:rsidRPr="00CD306D" w:rsidRDefault="00653C69">
      <w:pPr>
        <w:rPr>
          <w:rFonts w:ascii="Arial" w:hAnsi="Arial" w:cs="Arial"/>
        </w:rPr>
      </w:pPr>
      <w:r>
        <w:rPr>
          <w:rFonts w:ascii="Arial" w:hAnsi="Arial" w:cs="Arial"/>
          <w:color w:val="3F3F3F"/>
        </w:rPr>
        <w:t>We will allow student to share examples of what they are designing</w:t>
      </w: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E3B40"/>
    <w:rsid w:val="00362C5C"/>
    <w:rsid w:val="003B0ABC"/>
    <w:rsid w:val="00517AFE"/>
    <w:rsid w:val="00564503"/>
    <w:rsid w:val="00607C0C"/>
    <w:rsid w:val="00653C69"/>
    <w:rsid w:val="00792EC4"/>
    <w:rsid w:val="007C354E"/>
    <w:rsid w:val="0084218E"/>
    <w:rsid w:val="008B3745"/>
    <w:rsid w:val="009D1489"/>
    <w:rsid w:val="00A04FD3"/>
    <w:rsid w:val="00A11058"/>
    <w:rsid w:val="00A4370A"/>
    <w:rsid w:val="00C44DB7"/>
    <w:rsid w:val="00CB02E7"/>
    <w:rsid w:val="00CD306D"/>
    <w:rsid w:val="00FC6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3569</Characters>
  <Application>Microsoft Macintosh Word</Application>
  <DocSecurity>0</DocSecurity>
  <Lines>29</Lines>
  <Paragraphs>8</Paragraphs>
  <ScaleCrop>false</ScaleCrop>
  <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2011-08-28T22:10:00Z</dcterms:created>
  <dcterms:modified xsi:type="dcterms:W3CDTF">2011-08-28T22:10:00Z</dcterms:modified>
</cp:coreProperties>
</file>